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4918FCFB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245D58">
        <w:rPr>
          <w:rFonts w:ascii="Cambria" w:hAnsi="Cambria" w:cs="Arial"/>
          <w:b/>
          <w:bCs/>
        </w:rPr>
        <w:t>.</w:t>
      </w:r>
      <w:r w:rsidR="00677335">
        <w:rPr>
          <w:rFonts w:ascii="Cambria" w:hAnsi="Cambria" w:cs="Arial"/>
          <w:b/>
          <w:bCs/>
        </w:rPr>
        <w:t>B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081220D" w14:textId="77777777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09D2D51" w14:textId="77777777" w:rsidR="00245D58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>OFERTA</w:t>
      </w:r>
    </w:p>
    <w:p w14:paraId="60BCF242" w14:textId="55E78124" w:rsidR="00245D58" w:rsidRDefault="00245D58" w:rsidP="00245D58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ZADANIE CZĘŚCIOWE (PAKIET) NR </w:t>
      </w:r>
      <w:r w:rsidR="00677335">
        <w:rPr>
          <w:rFonts w:ascii="Cambria" w:hAnsi="Cambria" w:cs="Arial"/>
          <w:bCs/>
          <w:sz w:val="24"/>
          <w:szCs w:val="24"/>
        </w:rPr>
        <w:t>2</w:t>
      </w:r>
    </w:p>
    <w:p w14:paraId="65DA3F31" w14:textId="00B73563" w:rsidR="00245D58" w:rsidRPr="00245D58" w:rsidRDefault="00245D58" w:rsidP="00245D58">
      <w:pPr>
        <w:pStyle w:val="Default"/>
        <w:jc w:val="center"/>
        <w:rPr>
          <w:rFonts w:ascii="Cambria" w:eastAsia="Times New Roman" w:hAnsi="Cambria" w:cs="Cambria"/>
          <w:sz w:val="22"/>
          <w:szCs w:val="22"/>
          <w:lang w:eastAsia="pl-PL"/>
        </w:rPr>
      </w:pPr>
      <w:r>
        <w:rPr>
          <w:rFonts w:ascii="Cambria" w:hAnsi="Cambria" w:cs="Cambria"/>
          <w:lang w:eastAsia="pl-PL"/>
        </w:rPr>
        <w:t xml:space="preserve">prace z zakresu gospodarki leśnej w leśnictwach </w:t>
      </w:r>
      <w:r w:rsidRPr="00245D58">
        <w:rPr>
          <w:rFonts w:ascii="Cambria" w:eastAsia="Times New Roman" w:hAnsi="Cambria" w:cs="Cambria"/>
          <w:b/>
          <w:bCs/>
          <w:sz w:val="22"/>
          <w:szCs w:val="22"/>
          <w:lang w:eastAsia="pl-PL"/>
        </w:rPr>
        <w:t xml:space="preserve">Bargłówka, Rudy, Ponięcice </w:t>
      </w:r>
    </w:p>
    <w:p w14:paraId="35CA933A" w14:textId="6D483740" w:rsidR="000E1C61" w:rsidRPr="00330BDE" w:rsidRDefault="000E1C61" w:rsidP="00245D58">
      <w:pPr>
        <w:pStyle w:val="Default"/>
        <w:jc w:val="center"/>
        <w:rPr>
          <w:rFonts w:ascii="Cambria" w:hAnsi="Cambria" w:cs="Arial"/>
          <w:b/>
          <w:bCs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2B864910" w14:textId="29ADBBBE" w:rsidR="00B627D7" w:rsidRPr="00245D58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2025 roku</w:t>
      </w:r>
      <w:r w:rsidR="00EC07B8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bookmarkStart w:id="0" w:name="_GoBack"/>
      <w:bookmarkEnd w:id="0"/>
      <w:r w:rsidR="00EC07B8">
        <w:rPr>
          <w:rFonts w:ascii="Cambria" w:hAnsi="Cambria" w:cs="Arial"/>
          <w:b/>
          <w:bCs/>
          <w:i/>
          <w:sz w:val="24"/>
          <w:szCs w:val="24"/>
        </w:rPr>
        <w:t>(II)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245D58">
        <w:rPr>
          <w:rFonts w:ascii="Cambria" w:hAnsi="Cambria" w:cs="Arial"/>
          <w:bCs/>
          <w:sz w:val="24"/>
          <w:szCs w:val="24"/>
        </w:rPr>
        <w:t xml:space="preserve"> </w:t>
      </w:r>
      <w:r w:rsidR="00677335">
        <w:rPr>
          <w:rFonts w:ascii="Cambria" w:hAnsi="Cambria" w:cs="Arial"/>
          <w:b/>
          <w:bCs/>
          <w:sz w:val="24"/>
          <w:szCs w:val="24"/>
        </w:rPr>
        <w:t>2</w:t>
      </w:r>
      <w:r w:rsidR="00245D58">
        <w:rPr>
          <w:rFonts w:ascii="Cambria" w:hAnsi="Cambria" w:cs="Arial"/>
          <w:bCs/>
          <w:sz w:val="24"/>
          <w:szCs w:val="24"/>
        </w:rPr>
        <w:t xml:space="preserve"> </w:t>
      </w:r>
      <w:r w:rsidRPr="00330BDE">
        <w:rPr>
          <w:rFonts w:ascii="Cambria" w:hAnsi="Cambria" w:cs="Arial"/>
          <w:bCs/>
          <w:sz w:val="24"/>
          <w:szCs w:val="24"/>
        </w:rPr>
        <w:t>tego zamówienia:</w:t>
      </w: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brutto </w:t>
      </w:r>
      <w:bookmarkStart w:id="1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1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E716CB" w:rsidRPr="00F57CE8" w14:paraId="30D344E6" w14:textId="77777777" w:rsidTr="00E716CB">
        <w:trPr>
          <w:trHeight w:val="864"/>
        </w:trPr>
        <w:tc>
          <w:tcPr>
            <w:tcW w:w="14173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14:paraId="4A621BDA" w14:textId="6A0CFA77" w:rsidR="00E716CB" w:rsidRPr="00E716CB" w:rsidRDefault="00E716CB" w:rsidP="00E716CB">
            <w:pPr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C46993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</w:tr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053FE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053FE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CE38AC" w:rsidRPr="00F57CE8" w14:paraId="77761E05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5364436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487B643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40BFA37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12EEC2C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6CB32F1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3123A88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179,00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46993" w:rsidRPr="00F57CE8" w14:paraId="333D704D" w14:textId="77777777" w:rsidTr="00C46993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20B36AD" w14:textId="7072160D" w:rsidR="00C46993" w:rsidRPr="00E716CB" w:rsidRDefault="00C46993" w:rsidP="00C46993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CE38AC" w:rsidRPr="00F57CE8" w14:paraId="2F32D1C1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9374C2" w14:textId="0824853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F2F62A" w14:textId="7C1684C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DA923B" w14:textId="06F1FB8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28CDA1" w14:textId="0C4A328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657E6B" w14:textId="1581DE8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AF9C0C" w14:textId="3243C22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0255A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9C7A3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0AC4E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3017F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15824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C17AA9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D5B4ED" w14:textId="1C6C8BD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8ABE1D" w14:textId="0B3C933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AC4C76" w14:textId="2DE95B7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FDE9E3" w14:textId="6C67731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028AF3" w14:textId="57B751C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9962D2" w14:textId="2EC86B0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6 625,00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70E44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F1AD3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8FE15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C49AD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7470C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46993" w:rsidRPr="00F57CE8" w14:paraId="237BA9E0" w14:textId="77777777" w:rsidTr="00C46993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5E5FFD0C" w14:textId="6F0A6FDE" w:rsidR="00C46993" w:rsidRPr="00E716CB" w:rsidRDefault="00C46993" w:rsidP="00C46993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333333"/>
                <w:lang w:eastAsia="pl-PL"/>
              </w:rPr>
            </w:pPr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CE38AC" w:rsidRPr="00F57CE8" w14:paraId="11198914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BC5F45" w14:textId="2F9E47D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9FC2F8" w14:textId="6636B6F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0762F5" w14:textId="5C15A32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6C3A0D" w14:textId="4520FA5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BF809" w14:textId="1D2FC58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676004" w14:textId="4CB9863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1 344,00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DB3EC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03995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1EFBB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AB9C8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9FF8D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2EA78D2D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B7E6D9" w14:textId="045DB77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1FEF11" w14:textId="1A54AD9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235005" w14:textId="3D93833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C19892" w14:textId="5F1ECD1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070131" w14:textId="3BAFF1C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C57AB6" w14:textId="67DC59F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6 866,00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015DA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7298B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59CED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61F67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37EDB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072D0CB7" w14:textId="77777777" w:rsidR="00C46993" w:rsidRDefault="00C46993">
      <w:r>
        <w:br w:type="page"/>
      </w:r>
    </w:p>
    <w:tbl>
      <w:tblPr>
        <w:tblW w:w="14173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C46993" w:rsidRPr="00F57CE8" w14:paraId="1AADB437" w14:textId="77777777" w:rsidTr="00E716CB">
        <w:trPr>
          <w:trHeight w:val="576"/>
        </w:trPr>
        <w:tc>
          <w:tcPr>
            <w:tcW w:w="14173" w:type="dxa"/>
            <w:gridSpan w:val="11"/>
            <w:tcBorders>
              <w:bottom w:val="single" w:sz="4" w:space="0" w:color="auto"/>
            </w:tcBorders>
            <w:shd w:val="clear" w:color="FFFFFF" w:fill="FFFFFF"/>
            <w:noWrap/>
          </w:tcPr>
          <w:p w14:paraId="645B392F" w14:textId="16D51255" w:rsidR="00C46993" w:rsidRPr="00E716CB" w:rsidRDefault="00C46993" w:rsidP="00C46993">
            <w:pPr>
              <w:suppressAutoHyphens w:val="0"/>
              <w:spacing w:before="12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Trzebieże wczesne i czyszczenia późne z pozyskaniem masy, cięcia przygodne w trzebieżach wczesnych</w:t>
            </w:r>
          </w:p>
        </w:tc>
      </w:tr>
      <w:tr w:rsidR="00CE38AC" w:rsidRPr="00F57CE8" w14:paraId="05B12E9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E03AD6" w14:textId="0FD9C2D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3DD5B8" w14:textId="301481E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3CD39B" w14:textId="1DC865E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8EA588" w14:textId="2BFAAA8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7127C9" w14:textId="4A6D0C2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103637" w14:textId="547831D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236,00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FCC0E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8177D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DE909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5D36B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08BFC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6B8056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5919A6" w14:textId="221C369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39FAD3" w14:textId="2F66BE2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5864DD" w14:textId="139AD29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2267EC" w14:textId="358CAEB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F9A978" w14:textId="7117522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E7272D" w14:textId="26B6D04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3 356,00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D6C73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A6132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3893A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5767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1F66C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46993" w:rsidRPr="00F57CE8" w14:paraId="3E229B09" w14:textId="77777777" w:rsidTr="00C46993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1CDC59B" w14:textId="599ABBCC" w:rsidR="00C46993" w:rsidRPr="00E716CB" w:rsidRDefault="00C46993" w:rsidP="00C46993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E716CB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</w:tr>
      <w:tr w:rsidR="00CE38AC" w:rsidRPr="00F57CE8" w14:paraId="71986428" w14:textId="77777777" w:rsidTr="001242C7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46E04A" w14:textId="6E13DFC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17542B" w14:textId="0B7CEA7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4D4ED" w14:textId="523C16A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698A1A" w14:textId="663EA1D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E3C09E" w14:textId="0BD3C1C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613793" w14:textId="55BC93E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665,00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9DFBD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D411B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B7AD4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7F984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01655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1242C7" w:rsidRPr="00F57CE8" w14:paraId="1BD994C1" w14:textId="77777777" w:rsidTr="001242C7">
        <w:trPr>
          <w:trHeight w:val="576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E59C882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56DE310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3ACD3BA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6843443C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79D9E71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4D43D6C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D45597D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886D0A0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26FE5727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6624285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29EA982" w14:textId="77777777" w:rsidR="001242C7" w:rsidRPr="00053FE2" w:rsidRDefault="001242C7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C72C034" w14:textId="77777777" w:rsidTr="001242C7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95237C" w14:textId="66301DD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7F0E36" w14:textId="5EF4C7A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20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50F000" w14:textId="6F9BF44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WPOD-N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142DA9" w14:textId="4CF76B3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Wycinanie podszytów i podrostów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2850F6" w14:textId="4AD8D69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B6B96B" w14:textId="7BAD9F9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19,60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F425B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57FA9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35E26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3B57F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A9A02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1546258A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D4E9F5" w14:textId="4ECF84C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2005E5" w14:textId="0A25669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39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8EC3E8" w14:textId="57DD6D5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ROZDR-PP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FE9CF1" w14:textId="64B8B58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Rozdrabnianie pozostałości drzewnych na całej powierzchni bez mieszania z glebą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D7AC3B" w14:textId="1D19508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F735BE" w14:textId="6F339D1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28,00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D5797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A2847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C134E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167F8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7CF3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29C56A95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309E31" w14:textId="2A1D745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316DD4" w14:textId="4704D51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4F486A" w14:textId="1F6FC8F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WYK-PASCZ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99E1A6" w14:textId="1E7E98D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powierzchni pow. 0,50 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7280A8" w14:textId="79BAE89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BEA7B1" w14:textId="1278E8C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104,41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33F21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DC20F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E8B8A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00EF9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F3E5D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7F94BAB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178359" w14:textId="4387F07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16D2A2" w14:textId="5121DA7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9B80DE" w14:textId="1AC6755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WYK-PA5CZ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ABB3B2" w14:textId="4A8FBB2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pow. do 0,50 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96EA1" w14:textId="070CBF3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B614D2" w14:textId="0F112D6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31,08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49793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BBB39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E51FF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0903F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EA6A3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3972320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56C7B" w14:textId="210687C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EF9049" w14:textId="1293B73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80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7F260D" w14:textId="47E844E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WYK-FRECZ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E378FE" w14:textId="34A7DA7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Przygotowanie gleby frezem w pasy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A591ED" w14:textId="2674AF7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BFFED" w14:textId="657C56D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23,52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F5DDD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4D856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02E4A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09E12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0EBDE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23108E60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2548C3" w14:textId="6E1BBA6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654506" w14:textId="38CA4AB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15BC0A" w14:textId="43A15E4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SADZ 1R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DBA2B4" w14:textId="20AA465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Sadzenie 1-latek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FD896B" w14:textId="3F59908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8D7FEC" w14:textId="6A0AA73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14,65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71677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9AF4E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B2365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DC253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8D696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241E8CE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6CD558" w14:textId="35BCF15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4150BB" w14:textId="2C82AD8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C305E1" w14:textId="2C490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SADZ WIEL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C54A74" w14:textId="08B022C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Sadzenie wielolatek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C60316" w14:textId="68329E6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710649" w14:textId="78F4CB0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19,70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AE73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5470B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74C03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FF16D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BD83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E6FDE3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6F76DC" w14:textId="621CFEE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2FB8D5" w14:textId="0D6B51B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D26DDD" w14:textId="692A87A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SAD-BRYŁ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CD90C0" w14:textId="1FA24DD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Sadzenie sadzonek z zakrytym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6F955" w14:textId="3091BC0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07F4B7" w14:textId="61E625F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264,41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43EB3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A39BE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A1081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C0616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6485D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4B332D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6C517D" w14:textId="554C3A8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7EED0C" w14:textId="686DD17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58A785" w14:textId="5809913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F8211" w14:textId="021462F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CD9D78" w14:textId="632566D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1ECF86" w14:textId="2CE7EA8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288,30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0C13B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5DD4C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B8F39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64E5A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CA372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AED5D57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476DF8" w14:textId="581E11E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52AB9E" w14:textId="14A13C8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8EB539" w14:textId="089C0C0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CB2A0C" w14:textId="6586C54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i usuwanie zbędnych nalotów - stopień trudności I </w:t>
            </w:r>
            <w:proofErr w:type="spellStart"/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i</w:t>
            </w:r>
            <w:proofErr w:type="spellEnd"/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18B5C6" w14:textId="7E4B395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02353D" w14:textId="26E3A4C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C1238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7BC42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0360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C47C3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DCFD4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1072477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14882B" w14:textId="063669C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B8C8E4" w14:textId="7083A85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FFA2A1" w14:textId="05DDF74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KOSZ UB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0EBF1F" w14:textId="2F6471B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III i IV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C6F0CA" w14:textId="3B6BCDF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1037C5" w14:textId="31C9CEC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3857D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8F5DD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10404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7D98B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595B1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72FBC4A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4BAF81" w14:textId="260DA14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98D58F" w14:textId="73F0C82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45A5CA" w14:textId="773A81B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KOSZ UC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F6243A" w14:textId="1A8E25C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V i VI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D8A9DA" w14:textId="5A4B882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8CF6F" w14:textId="1EB3F42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3ABAD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1F1BC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789DC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4A570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FA738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6E256571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58A6A7" w14:textId="78A937E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FE1CD3" w14:textId="0ED38A2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A4A16C" w14:textId="64684BE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CW-W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D16CC0" w14:textId="1034537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Czyszczenia wczesne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45C44A" w14:textId="42734D8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8809BF" w14:textId="5C71341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40,38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EACD7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D80EA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B671F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3EAFA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E65A5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69A0044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28901F" w14:textId="7DE740B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2DB208" w14:textId="2BAADD2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139C4C" w14:textId="54F353B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5FDCB6" w14:textId="15DFB44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Czyszczenia późne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A3086F" w14:textId="4213D9F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876DC2" w14:textId="0E9EA2B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78,27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8A606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A025D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D91A6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D5AA3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EFFBE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15B85E75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16C8F6" w14:textId="76D51E3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2869ED" w14:textId="68F53F1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74536F" w14:textId="2381E27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ZAB-REPEL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B194DA" w14:textId="48D9E74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Zabezpieczenie upraw przed zwierzyną przy użyciu repelentów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A84CA2" w14:textId="6A89F51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90A9BC" w14:textId="498C67F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55,75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CC64B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3FBA8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E2EFC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14B9D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2A818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6CC45B0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04632A" w14:textId="2A7C7AA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5D235D" w14:textId="047ABE1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229036" w14:textId="73DBA5F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GRODZ-SN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0330E5" w14:textId="4C7AC94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77B3C2" w14:textId="1D8771E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37E8E6" w14:textId="7029294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134,70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EEAE1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98E5A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AFB7F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329A8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5F5EF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6DD01866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8C8BD3" w14:textId="7621160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DD24D3" w14:textId="6E57F6C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DA8034" w14:textId="3FA2BBC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GRODZ-SRN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7524A8" w14:textId="6109D35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 rozbiórkową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0C0BBD" w14:textId="50FED1C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B08CE" w14:textId="5AC3B40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21,95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FDBB0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FDB10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7C073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2DCE5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524FE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2EFA5569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2FA1AE" w14:textId="20DF96B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5A81BB" w14:textId="3CA4C5B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2F9D9B" w14:textId="1841C6E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GRODZ-DEM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BDFF68" w14:textId="2E78B2C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Demontaż (likwidacja) ogrodzeń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FBDFD2" w14:textId="676F903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C6471E" w14:textId="3DFBE3C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112,32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A3285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FA36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3D057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080FB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F6C4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876B71E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099162" w14:textId="035ED8D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1B24FB" w14:textId="68B1476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669CDA" w14:textId="740D4D6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C5813" w14:textId="3D6036F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EB9490" w14:textId="2F29C95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AF32F9" w14:textId="711E1B7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320,00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43726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89455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37007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199C7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95374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330B48F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BE07A4" w14:textId="2B10B70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380767" w14:textId="3B49E80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80D8AE" w14:textId="1D560FC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PUŁ-RYJ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055205" w14:textId="09A845F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Wykładanie pułapek na ryjkowce - dołki chwytne, wałki itp.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28563E" w14:textId="17902A0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816CDB" w14:textId="10A95BF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73,00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39C95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EE599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EFABC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9ECF4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2E80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0DB19AEE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06F1C0" w14:textId="4C38B04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752E77" w14:textId="35D0309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844B4C" w14:textId="0EE5210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SZUK-OWAD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4961B4" w14:textId="0730829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Próbne poszukiwania owadów w ściółce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35E79F" w14:textId="6B0E1F5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037F33" w14:textId="17D6041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33A97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F8D6D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5751E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ECA85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02BA4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0D80C4C1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85555E" w14:textId="0867769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28C454" w14:textId="043E4ED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00816F" w14:textId="65632D8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ZAW-BUD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728500" w14:textId="28D5657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Wywieszanie nowych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650645" w14:textId="1DA2312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AE8AE3" w14:textId="7244F52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70,00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13103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60E6A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7DF0C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8C020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359AC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16AAAD57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3A2D41" w14:textId="5A7E557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E6C871" w14:textId="3BA10D1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A468E0" w14:textId="2C80364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NAPR-BUD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581A57" w14:textId="4DAEEC2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Naprawa starych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F74196" w14:textId="4AA5798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C0A5C" w14:textId="49339A6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46305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B9F11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62FE1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B96535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6C815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CC2E5B4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8CFF9C" w14:textId="5BB6B53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36B43A" w14:textId="0B52AC0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ACEF07" w14:textId="7D9DCF4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5A8220" w14:textId="2A26792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Czyszczenie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3EC5A6" w14:textId="21022E8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316675" w14:textId="6BBF995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345CE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DE332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5C984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4B08C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9D89F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3B43CA2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8C07AD" w14:textId="306B074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0F5F3F" w14:textId="150248A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C5E734" w14:textId="13AA8BD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PPOŻ-PORZ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37E46" w14:textId="10C4323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Porządkowanie terenów na pasach przeciwpożarowych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5008BD" w14:textId="51C64F4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6C152C" w14:textId="3FDC299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3,50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75230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CCDE6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7C73E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781D8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1149A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73780B43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6DDE2B" w14:textId="7C3454A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F0DE35" w14:textId="7EA1745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338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894EC8" w14:textId="12F94BC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N-ZSGDNSO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9FF2A0" w14:textId="00DCFC3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Zbiór szyszek z gospodarczych drzewostanów nasiennych sosnowych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2B9ECC" w14:textId="38C4AB8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KG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77BFB4" w14:textId="6BF593A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1 750,00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02387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3C134A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BCE3E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8130C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39EE4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306F8C1B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CDF226" w14:textId="472DDCF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CF647C" w14:textId="45828FE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4ECA3B" w14:textId="3CD65B4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B10377" w14:textId="06791AB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DEB164" w14:textId="6F01FF5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4815E8" w14:textId="3AACD2C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1 100,00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7D312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D4B1F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BD0F8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0A697E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7DD56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B2C86A0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9C842F" w14:textId="131E8B4A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87E786" w14:textId="15D24072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C9E176" w14:textId="3DFF0F7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RH23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DB4747" w14:textId="7D01D91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4A5FB5" w14:textId="4AF3424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4698B0" w14:textId="714219F8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511,00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5C948C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BB7509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859A4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7BCB7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3966E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58B261BE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A34435" w14:textId="0FEB352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7C5DBF" w14:textId="4D6409B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2566F2" w14:textId="11D6844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EAFD74" w14:textId="6D9E8CB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09ECB6" w14:textId="7688FCE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CAC3FB" w14:textId="005C160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CD410F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45C43B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85AE8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843EA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63E0C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0A6B119F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FF5B27" w14:textId="67C4A1E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58DE3C" w14:textId="7D8381E4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52490A" w14:textId="391AFCC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C8C2AD" w14:textId="5B60C00D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godzinowe ręczne z urządzeniem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E1299C" w14:textId="29B4976E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06306F" w14:textId="10220F3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165,00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7CFD0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039BD4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7E0D4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CF263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F90CC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44BCB279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892976" w14:textId="05AF3416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087293" w14:textId="2D6DE7D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206206" w14:textId="6C62FCC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GODZNOC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5D33E2" w14:textId="2C87BBC1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godzinowe w porze nocnej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9C2550" w14:textId="6E3A98C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506174" w14:textId="5903F6F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B76E7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1698F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F6F041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6BD41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B548F6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124AC981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61C068" w14:textId="08253DB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40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1F1CAA" w14:textId="17BD57DF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9B7928" w14:textId="55E0B6F0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83AD60" w14:textId="28D7067B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9F1E68" w14:textId="5C2068B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5E5026" w14:textId="625EDC25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377,00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35AFE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A8F7B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3340E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4DC49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7AE908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CE38AC" w:rsidRPr="00F57CE8" w14:paraId="0797405A" w14:textId="77777777" w:rsidTr="00C46993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0EB0DA" w14:textId="6C306E3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41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A357F7" w14:textId="190096E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381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725E1E" w14:textId="46AA3033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GODZ 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91985D" w14:textId="0A08004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8EFE1A" w14:textId="6FFF5EE9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B70EE1" w14:textId="32E8F68C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 w:cs="Arial"/>
                <w:color w:val="333333"/>
                <w:sz w:val="18"/>
                <w:szCs w:val="18"/>
              </w:rPr>
              <w:t>66,00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C282A2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1A8A33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34780D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EE8D67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B35380" w14:textId="77777777" w:rsidR="00CE38AC" w:rsidRPr="00053FE2" w:rsidRDefault="00CE38AC" w:rsidP="00CE38AC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C46993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053FE2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53FE2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053FE2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30BDE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46FA1446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6F64FA23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1FC7">
        <w:rPr>
          <w:rFonts w:ascii="Cambria" w:hAnsi="Cambria" w:cs="Arial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77777777" w:rsid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13. </w:t>
      </w:r>
      <w:r>
        <w:rPr>
          <w:rFonts w:ascii="Cambria" w:hAnsi="Cambria" w:cs="Arial"/>
          <w:bCs/>
          <w:sz w:val="24"/>
          <w:szCs w:val="24"/>
        </w:rPr>
        <w:tab/>
      </w:r>
      <w:r w:rsidR="00330BDE"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>
        <w:rPr>
          <w:rFonts w:ascii="Cambria" w:hAnsi="Cambria" w:cs="Arial"/>
          <w:bCs/>
          <w:sz w:val="24"/>
          <w:szCs w:val="24"/>
        </w:rPr>
        <w:br/>
      </w:r>
      <w:r w:rsidR="00330BDE"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643D4C86" w14:textId="29F9A59E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 xml:space="preserve">14.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7777777" w:rsidR="00330BDE" w:rsidRPr="00501FC7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13878ED7" w14:textId="36608403" w:rsidR="00330BDE" w:rsidRDefault="00330BDE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46958051" w14:textId="0CC9D797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lastRenderedPageBreak/>
        <w:t>1</w:t>
      </w:r>
      <w:r w:rsidR="00501FC7">
        <w:rPr>
          <w:rFonts w:ascii="Cambria" w:hAnsi="Cambria" w:cs="Tahoma"/>
          <w:sz w:val="24"/>
          <w:szCs w:val="24"/>
          <w:lang w:eastAsia="pl-PL"/>
        </w:rPr>
        <w:t>5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5FE46359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501FC7" w:rsidRPr="00501FC7">
        <w:rPr>
          <w:rFonts w:ascii="Cambria" w:hAnsi="Cambria" w:cs="Arial"/>
          <w:bCs/>
          <w:sz w:val="24"/>
          <w:szCs w:val="24"/>
        </w:rPr>
        <w:t>6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7808D868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17261FDA" w14:textId="77777777" w:rsidR="001E6C0A" w:rsidRPr="00501FC7" w:rsidRDefault="001E6C0A" w:rsidP="00D3525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CA0B4B4" w14:textId="77777777" w:rsidR="001E6C0A" w:rsidRPr="00501FC7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C41344F" w14:textId="77777777" w:rsidR="001E6C0A" w:rsidRPr="00501FC7" w:rsidRDefault="001E6C0A" w:rsidP="001E6C0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5C808926" w14:textId="67EFA1DE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4DBF6" w14:textId="77777777" w:rsidR="00E00884" w:rsidRDefault="00E00884">
      <w:r>
        <w:separator/>
      </w:r>
    </w:p>
  </w:endnote>
  <w:endnote w:type="continuationSeparator" w:id="0">
    <w:p w14:paraId="7B5DC402" w14:textId="77777777" w:rsidR="00E00884" w:rsidRDefault="00E00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BE085" w14:textId="77777777" w:rsidR="00E00884" w:rsidRDefault="00E00884">
      <w:r>
        <w:separator/>
      </w:r>
    </w:p>
  </w:footnote>
  <w:footnote w:type="continuationSeparator" w:id="0">
    <w:p w14:paraId="22A50A8E" w14:textId="77777777" w:rsidR="00E00884" w:rsidRDefault="00E0088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4FEF1A4E" w:rsidR="00312723" w:rsidRPr="00330BDE" w:rsidRDefault="00330BDE" w:rsidP="00330BDE">
    <w:pPr>
      <w:pStyle w:val="Nagwek"/>
      <w:jc w:val="right"/>
      <w:rPr>
        <w:rFonts w:ascii="Cambria" w:hAnsi="Cambria"/>
        <w:i/>
        <w:sz w:val="24"/>
        <w:szCs w:val="24"/>
      </w:rPr>
    </w:pPr>
    <w:r w:rsidRPr="00330BDE">
      <w:rPr>
        <w:rFonts w:ascii="Cambria" w:hAnsi="Cambria"/>
        <w:i/>
        <w:sz w:val="24"/>
        <w:szCs w:val="24"/>
      </w:rPr>
      <w:t>ZG.270.</w:t>
    </w:r>
    <w:r w:rsidR="00677335">
      <w:rPr>
        <w:rFonts w:ascii="Cambria" w:hAnsi="Cambria"/>
        <w:i/>
        <w:sz w:val="24"/>
        <w:szCs w:val="24"/>
      </w:rPr>
      <w:t>11</w:t>
    </w:r>
    <w:r w:rsidRPr="00330BDE">
      <w:rPr>
        <w:rFonts w:ascii="Cambria" w:hAnsi="Cambria"/>
        <w:i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3FE2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37A0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42C7"/>
    <w:rsid w:val="00124D0E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2A6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1A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40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D58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3832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025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37DF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792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33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4FA5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2FB3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4E2F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993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38AC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884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16CB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07B8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5C14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D93C6-76A3-4536-8B3D-686C5251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1776</Words>
  <Characters>10660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34</cp:revision>
  <cp:lastPrinted>2024-12-31T09:49:00Z</cp:lastPrinted>
  <dcterms:created xsi:type="dcterms:W3CDTF">2022-06-26T12:56:00Z</dcterms:created>
  <dcterms:modified xsi:type="dcterms:W3CDTF">2024-12-31T09:49:00Z</dcterms:modified>
</cp:coreProperties>
</file>